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7A4EAFAF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C17D05F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8A1D8DA" w14:textId="77777777" w:rsidR="00601250" w:rsidRPr="00601250" w:rsidRDefault="00601250" w:rsidP="00E13596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4DEEBF38" w14:textId="77777777" w:rsidR="00510A64" w:rsidRDefault="00510A64" w:rsidP="00510A64">
      <w:pPr>
        <w:spacing w:after="1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Calibri" w:eastAsia="Calibri" w:hAnsi="Calibri" w:cs="Calibri"/>
          <w:b/>
          <w:bCs/>
          <w:sz w:val="28"/>
          <w:szCs w:val="28"/>
          <w:lang w:eastAsia="en-US"/>
        </w:rPr>
        <w:t>„</w:t>
      </w:r>
      <w:r>
        <w:rPr>
          <w:rFonts w:ascii="Calibri" w:eastAsia="Calibri" w:hAnsi="Calibri" w:cs="Calibri"/>
          <w:b/>
          <w:sz w:val="28"/>
          <w:szCs w:val="28"/>
          <w:lang w:eastAsia="en-US"/>
        </w:rPr>
        <w:t xml:space="preserve">Analiza rynku komunikacji miejskiej w Bydgoszczy oraz na terenie gmin sąsiadujących, z którymi Miasto zawarło porozumienie </w:t>
      </w:r>
      <w:r>
        <w:rPr>
          <w:rFonts w:ascii="Calibri" w:eastAsia="Calibri" w:hAnsi="Calibri" w:cs="Calibri"/>
          <w:b/>
          <w:sz w:val="28"/>
          <w:szCs w:val="28"/>
          <w:lang w:eastAsia="en-US"/>
        </w:rPr>
        <w:br/>
        <w:t>wraz z optymalizacją oferty przewozowej, na podstawie przeprowadzonych badań rynku komunikacji miejskiej</w:t>
      </w:r>
      <w:r>
        <w:rPr>
          <w:rFonts w:ascii="Calibri" w:hAnsi="Calibri" w:cs="Calibri"/>
          <w:b/>
          <w:bCs/>
          <w:sz w:val="28"/>
          <w:szCs w:val="28"/>
        </w:rPr>
        <w:t>”</w:t>
      </w:r>
    </w:p>
    <w:p w14:paraId="72D949F4" w14:textId="77777777" w:rsidR="00692182" w:rsidRPr="00601250" w:rsidRDefault="00692182" w:rsidP="0060125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100CDE1C" w14:textId="40A37C65" w:rsidR="00AF027E" w:rsidRPr="007E6008" w:rsidRDefault="00AF027E" w:rsidP="00AF027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913FCE">
        <w:rPr>
          <w:rFonts w:asciiTheme="minorHAnsi" w:hAnsiTheme="minorHAnsi" w:cstheme="minorHAnsi"/>
          <w:sz w:val="22"/>
          <w:szCs w:val="22"/>
        </w:rPr>
        <w:t xml:space="preserve"> Pzp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p w14:paraId="65430A2E" w14:textId="1A588095" w:rsidR="000E707B" w:rsidRDefault="000E707B" w:rsidP="000E707B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7840AD46" w:rsidR="00E13596" w:rsidRPr="006C477C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1" w:name="_Hlk105151889"/>
      <w:r w:rsidRPr="006C477C">
        <w:rPr>
          <w:i/>
        </w:rPr>
        <w:t xml:space="preserve">Oświadczenie </w:t>
      </w:r>
      <w:r w:rsidRPr="006C477C">
        <w:rPr>
          <w:b/>
          <w:bCs/>
          <w:i/>
        </w:rPr>
        <w:t>składane na wezwanie</w:t>
      </w:r>
      <w:r w:rsidRPr="006C477C">
        <w:rPr>
          <w:i/>
        </w:rPr>
        <w:t xml:space="preserve"> Zamawiającego na podstawie art. 274 ust. 1 Pzp. </w:t>
      </w:r>
    </w:p>
    <w:bookmarkEnd w:id="1"/>
    <w:p w14:paraId="2897D93B" w14:textId="77777777" w:rsidR="00E13596" w:rsidRPr="006C477C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6C477C">
        <w:rPr>
          <w:i/>
        </w:rPr>
        <w:t>Oświadczenie składa każdy z wykonawców wspólnie ubiegających się o udzielenie zamówienia.</w:t>
      </w:r>
    </w:p>
    <w:p w14:paraId="1305DBB4" w14:textId="77777777" w:rsidR="00E13596" w:rsidRPr="006C477C" w:rsidRDefault="00E13596" w:rsidP="00E13596">
      <w:pPr>
        <w:spacing w:after="120"/>
        <w:jc w:val="both"/>
        <w:rPr>
          <w:i/>
        </w:rPr>
      </w:pPr>
      <w:r w:rsidRPr="006C477C">
        <w:rPr>
          <w:i/>
        </w:rPr>
        <w:t xml:space="preserve">Oświadczenie należy złożyć </w:t>
      </w:r>
      <w:r w:rsidRPr="006C477C">
        <w:rPr>
          <w:b/>
          <w:bCs/>
          <w:i/>
        </w:rPr>
        <w:t>w oryginale</w:t>
      </w:r>
      <w:r w:rsidRPr="006C477C">
        <w:rPr>
          <w:i/>
        </w:rPr>
        <w:t xml:space="preserve">. 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F2704A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5F61B" w14:textId="77777777" w:rsidR="001E4DEE" w:rsidRDefault="001E4DEE">
      <w:r>
        <w:separator/>
      </w:r>
    </w:p>
  </w:endnote>
  <w:endnote w:type="continuationSeparator" w:id="0">
    <w:p w14:paraId="168FA469" w14:textId="77777777" w:rsidR="001E4DEE" w:rsidRDefault="001E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63338" w14:textId="77777777" w:rsidR="001E4DEE" w:rsidRDefault="001E4DEE">
      <w:r>
        <w:separator/>
      </w:r>
    </w:p>
  </w:footnote>
  <w:footnote w:type="continuationSeparator" w:id="0">
    <w:p w14:paraId="0E697F73" w14:textId="77777777" w:rsidR="001E4DEE" w:rsidRDefault="001E4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DE5F" w14:textId="2EE964CA" w:rsidR="003A26E2" w:rsidRPr="00C35A35" w:rsidRDefault="008D57BF" w:rsidP="0020191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530BB9" w:rsidRPr="00E46F6D">
      <w:rPr>
        <w:rFonts w:ascii="Calibri" w:hAnsi="Calibri"/>
        <w:sz w:val="24"/>
        <w:szCs w:val="24"/>
      </w:rPr>
      <w:t>NZ.2531.</w:t>
    </w:r>
    <w:r w:rsidR="009C25DB">
      <w:rPr>
        <w:rFonts w:ascii="Calibri" w:hAnsi="Calibri"/>
        <w:sz w:val="24"/>
        <w:szCs w:val="24"/>
      </w:rPr>
      <w:t>47</w:t>
    </w:r>
    <w:r w:rsidR="00530BB9" w:rsidRPr="00E46F6D">
      <w:rPr>
        <w:rFonts w:ascii="Calibri" w:hAnsi="Calibri"/>
        <w:sz w:val="24"/>
        <w:szCs w:val="24"/>
      </w:rPr>
      <w:t>.202</w:t>
    </w:r>
    <w:r w:rsidR="009C25DB">
      <w:rPr>
        <w:rFonts w:ascii="Calibri" w:hAnsi="Calibri"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</w:t>
    </w:r>
    <w:r w:rsidR="007E6008">
      <w:rPr>
        <w:rFonts w:ascii="Calibri" w:hAnsi="Calibri"/>
        <w:sz w:val="36"/>
      </w:rPr>
      <w:t xml:space="preserve">           </w:t>
    </w:r>
    <w:r w:rsidR="00C35A35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6C477C">
      <w:rPr>
        <w:rFonts w:ascii="Calibri" w:hAnsi="Calibri"/>
        <w:i/>
        <w:sz w:val="18"/>
      </w:rPr>
      <w:t>Z</w:t>
    </w:r>
    <w:r w:rsidR="007E6008" w:rsidRPr="002E64B1">
      <w:rPr>
        <w:rFonts w:ascii="Calibri" w:hAnsi="Calibri"/>
        <w:bCs/>
        <w:i/>
        <w:sz w:val="18"/>
      </w:rPr>
      <w:t xml:space="preserve">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9C25DB">
      <w:rPr>
        <w:rFonts w:ascii="Calibri" w:hAnsi="Calibri"/>
        <w:bCs/>
        <w:i/>
        <w:sz w:val="18"/>
      </w:rPr>
      <w:t>9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3CA0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0013"/>
    <w:rsid w:val="000E3136"/>
    <w:rsid w:val="000E515C"/>
    <w:rsid w:val="000E593F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6856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4DEE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5CAE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8722C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CE7"/>
    <w:rsid w:val="002E51CF"/>
    <w:rsid w:val="002E5F3B"/>
    <w:rsid w:val="002E64B1"/>
    <w:rsid w:val="002E7017"/>
    <w:rsid w:val="002E711F"/>
    <w:rsid w:val="002E7DFC"/>
    <w:rsid w:val="002F0176"/>
    <w:rsid w:val="002F0278"/>
    <w:rsid w:val="002F158A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41164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772D1"/>
    <w:rsid w:val="00383322"/>
    <w:rsid w:val="0038353D"/>
    <w:rsid w:val="003837A5"/>
    <w:rsid w:val="003848B3"/>
    <w:rsid w:val="00384F11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4CD8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0777"/>
    <w:rsid w:val="003E3FAC"/>
    <w:rsid w:val="003E69F5"/>
    <w:rsid w:val="003F6B45"/>
    <w:rsid w:val="003F6F72"/>
    <w:rsid w:val="00401077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A64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0BB9"/>
    <w:rsid w:val="00531D2C"/>
    <w:rsid w:val="00537FF6"/>
    <w:rsid w:val="00540A66"/>
    <w:rsid w:val="005425F0"/>
    <w:rsid w:val="005465A0"/>
    <w:rsid w:val="00546E12"/>
    <w:rsid w:val="005600AA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D7E16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250"/>
    <w:rsid w:val="006071BF"/>
    <w:rsid w:val="00621CA6"/>
    <w:rsid w:val="00625781"/>
    <w:rsid w:val="00627DDD"/>
    <w:rsid w:val="00630AF6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182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B7459"/>
    <w:rsid w:val="006C477C"/>
    <w:rsid w:val="006D1D88"/>
    <w:rsid w:val="006D2D90"/>
    <w:rsid w:val="006D4D1F"/>
    <w:rsid w:val="006D75BF"/>
    <w:rsid w:val="006D76F2"/>
    <w:rsid w:val="006E0763"/>
    <w:rsid w:val="006E2C44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4DA8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D609C"/>
    <w:rsid w:val="007D7C94"/>
    <w:rsid w:val="007E0898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5C1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13FCE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4C83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25DB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490A"/>
    <w:rsid w:val="00A16B9B"/>
    <w:rsid w:val="00A2049D"/>
    <w:rsid w:val="00A24AAF"/>
    <w:rsid w:val="00A26D37"/>
    <w:rsid w:val="00A30B05"/>
    <w:rsid w:val="00A326E3"/>
    <w:rsid w:val="00A32CE6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319A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0000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39E"/>
    <w:rsid w:val="00AC5631"/>
    <w:rsid w:val="00AD33CD"/>
    <w:rsid w:val="00AD350D"/>
    <w:rsid w:val="00AD444C"/>
    <w:rsid w:val="00AE03A7"/>
    <w:rsid w:val="00AE646E"/>
    <w:rsid w:val="00AE68F0"/>
    <w:rsid w:val="00AF027E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277CD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3462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10F0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317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3280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05ACC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426A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492F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46F6D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6E32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704A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85E27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B84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7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35</cp:revision>
  <cp:lastPrinted>2021-03-16T12:52:00Z</cp:lastPrinted>
  <dcterms:created xsi:type="dcterms:W3CDTF">2021-06-28T12:17:00Z</dcterms:created>
  <dcterms:modified xsi:type="dcterms:W3CDTF">2025-09-18T09:33:00Z</dcterms:modified>
</cp:coreProperties>
</file>